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4356" w14:textId="77777777" w:rsidR="00F2066F" w:rsidRPr="00976D56" w:rsidRDefault="00F2066F" w:rsidP="001E1260">
      <w:pPr>
        <w:pStyle w:val="PolicyTitleBox"/>
      </w:pPr>
      <w:r>
        <w:t>Clatskanie School District 6J</w:t>
      </w:r>
    </w:p>
    <w:p w14:paraId="464BE9E2" w14:textId="77777777" w:rsidR="00CC7D46" w:rsidRPr="00C049A4" w:rsidRDefault="00CC7D46" w:rsidP="00CC7D46"/>
    <w:p w14:paraId="695858F8" w14:textId="77777777" w:rsidR="001E1260" w:rsidRPr="00C049A4" w:rsidRDefault="001E1260" w:rsidP="001E1260">
      <w:pPr>
        <w:pStyle w:val="PolicyCode"/>
      </w:pPr>
      <w:r w:rsidRPr="00C049A4">
        <w:t>Code:</w:t>
      </w:r>
      <w:r w:rsidRPr="00C049A4">
        <w:tab/>
      </w:r>
      <w:r w:rsidR="0095529B" w:rsidRPr="00C049A4">
        <w:t>JFCEB</w:t>
      </w:r>
    </w:p>
    <w:p w14:paraId="7D5A0213" w14:textId="77777777" w:rsidR="001E1260" w:rsidRPr="00C049A4" w:rsidRDefault="001E1260" w:rsidP="001E1260">
      <w:pPr>
        <w:pStyle w:val="PolicyCode"/>
      </w:pPr>
      <w:r w:rsidRPr="00C049A4">
        <w:t>Adopted:</w:t>
      </w:r>
      <w:r w:rsidRPr="00C049A4">
        <w:tab/>
      </w:r>
    </w:p>
    <w:p w14:paraId="2559B990" w14:textId="77777777" w:rsidR="001E1260" w:rsidRPr="00C049A4" w:rsidRDefault="001E1260" w:rsidP="00CC7D46"/>
    <w:p w14:paraId="7E308FE5" w14:textId="320A01AF" w:rsidR="00EF573E" w:rsidRPr="00C049A4" w:rsidRDefault="0095529B" w:rsidP="00EF573E">
      <w:pPr>
        <w:pStyle w:val="PolicyTitle"/>
      </w:pPr>
      <w:r w:rsidRPr="00C049A4">
        <w:t xml:space="preserve">Personal Electronic Devices </w:t>
      </w:r>
      <w:r w:rsidR="006560DF" w:rsidRPr="00C049A4">
        <w:t>*/</w:t>
      </w:r>
      <w:r w:rsidRPr="00C049A4">
        <w:t>**</w:t>
      </w:r>
    </w:p>
    <w:p w14:paraId="280D2D94" w14:textId="1C7ED41D" w:rsidR="00EF573E" w:rsidRPr="00C049A4" w:rsidRDefault="000A6D0C" w:rsidP="00EF573E">
      <w:pPr>
        <w:pStyle w:val="PolicySubtitle"/>
      </w:pPr>
      <w:r w:rsidRPr="00C049A4">
        <w:t xml:space="preserve">{This policy is required by ORS 336.840 and EO 25-09. EO-25-09 requires policy to be </w:t>
      </w:r>
      <w:r w:rsidR="008F5C6F" w:rsidRPr="00C049A4">
        <w:t xml:space="preserve">adopted and </w:t>
      </w:r>
      <w:r w:rsidRPr="00C049A4">
        <w:t xml:space="preserve">in place by October 31, 2025, with full implementation by January 1, </w:t>
      </w:r>
      <w:proofErr w:type="gramStart"/>
      <w:r w:rsidRPr="00C049A4">
        <w:t>2026.}</w:t>
      </w:r>
      <w:proofErr w:type="gramEnd"/>
    </w:p>
    <w:p w14:paraId="695C2D46" w14:textId="77777777" w:rsidR="00EF573E" w:rsidRPr="00C049A4" w:rsidRDefault="00EF573E" w:rsidP="00EF573E"/>
    <w:p w14:paraId="3DD3208D" w14:textId="4A362E62" w:rsidR="0095529B" w:rsidRPr="00C049A4" w:rsidRDefault="0095529B" w:rsidP="0095529B">
      <w:pPr>
        <w:pStyle w:val="PolicyBodyText"/>
      </w:pPr>
      <w:r w:rsidRPr="00C049A4">
        <w:t xml:space="preserve">Student </w:t>
      </w:r>
      <w:r w:rsidR="000A6D0C" w:rsidRPr="00C049A4">
        <w:t>[</w:t>
      </w:r>
      <w:r w:rsidRPr="008A7384">
        <w:rPr>
          <w:highlight w:val="yellow"/>
        </w:rPr>
        <w:t>possession or</w:t>
      </w:r>
      <w:r w:rsidR="000A6D0C" w:rsidRPr="008A7384">
        <w:rPr>
          <w:highlight w:val="yellow"/>
        </w:rPr>
        <w:t>]</w:t>
      </w:r>
      <w:r w:rsidRPr="00C049A4">
        <w:t xml:space="preserve"> use of </w:t>
      </w:r>
      <w:r w:rsidR="00973DB7" w:rsidRPr="00C049A4">
        <w:t xml:space="preserve">a </w:t>
      </w:r>
      <w:r w:rsidRPr="00C049A4">
        <w:t xml:space="preserve">personal electronic </w:t>
      </w:r>
      <w:r w:rsidR="00973DB7" w:rsidRPr="00C049A4">
        <w:t xml:space="preserve">device </w:t>
      </w:r>
      <w:r w:rsidRPr="00C049A4">
        <w:t>is prohibited</w:t>
      </w:r>
      <w:r w:rsidR="00F91FA8" w:rsidRPr="00C049A4">
        <w:t xml:space="preserve"> from the start of regular instructional hours until the end of regular instructional hours</w:t>
      </w:r>
      <w:r w:rsidR="00A257AE" w:rsidRPr="00C049A4">
        <w:t>, except as provided below</w:t>
      </w:r>
      <w:r w:rsidRPr="00C049A4">
        <w:t>.</w:t>
      </w:r>
      <w:r w:rsidR="005E31B3" w:rsidRPr="00C049A4">
        <w:t xml:space="preserve"> </w:t>
      </w:r>
      <w:r w:rsidR="005E31B3" w:rsidRPr="008A7384">
        <w:rPr>
          <w:highlight w:val="yellow"/>
        </w:rPr>
        <w:t>[Personal electronic devices can be used when students are not on school grounds and are not under the supervision of school personnel (other than a school bus driver)</w:t>
      </w:r>
      <w:r w:rsidR="00973DB7" w:rsidRPr="008A7384">
        <w:rPr>
          <w:rStyle w:val="FootnoteReference"/>
          <w:highlight w:val="yellow"/>
        </w:rPr>
        <w:footnoteReference w:id="1"/>
      </w:r>
      <w:r w:rsidR="005E31B3" w:rsidRPr="008A7384">
        <w:rPr>
          <w:highlight w:val="yellow"/>
        </w:rPr>
        <w:t>.]</w:t>
      </w:r>
    </w:p>
    <w:p w14:paraId="67949B6F" w14:textId="77777777" w:rsidR="0095529B" w:rsidRPr="00C049A4" w:rsidRDefault="0095529B" w:rsidP="0095529B">
      <w:pPr>
        <w:pStyle w:val="PolicyBodyText"/>
      </w:pPr>
    </w:p>
    <w:p w14:paraId="4B1BE5D6" w14:textId="0EB79669" w:rsidR="0095529B" w:rsidRPr="00C049A4" w:rsidRDefault="00F85580" w:rsidP="0095529B">
      <w:pPr>
        <w:pStyle w:val="PolicyBodyText"/>
      </w:pPr>
      <w:r w:rsidRPr="00C049A4">
        <w:t xml:space="preserve">Except as otherwise </w:t>
      </w:r>
      <w:r w:rsidR="00186ACD" w:rsidRPr="00C049A4">
        <w:t>provid</w:t>
      </w:r>
      <w:r w:rsidRPr="00C049A4">
        <w:t xml:space="preserve">ed in this policy, </w:t>
      </w:r>
      <w:r w:rsidR="0095529B" w:rsidRPr="00C049A4">
        <w:t>“</w:t>
      </w:r>
      <w:r w:rsidRPr="00C049A4">
        <w:t>p</w:t>
      </w:r>
      <w:r w:rsidR="0095529B" w:rsidRPr="00C049A4">
        <w:t xml:space="preserve">ersonal electronic device” </w:t>
      </w:r>
      <w:r w:rsidR="00F91FA8" w:rsidRPr="00C049A4">
        <w:t xml:space="preserve">means any portable, electrically powered device that </w:t>
      </w:r>
      <w:proofErr w:type="gramStart"/>
      <w:r w:rsidR="00F91FA8" w:rsidRPr="00C049A4">
        <w:t>is capable of making and receiving</w:t>
      </w:r>
      <w:proofErr w:type="gramEnd"/>
      <w:r w:rsidR="00F91FA8" w:rsidRPr="00C049A4">
        <w:t xml:space="preserve"> calls and text messages and accessing the internet independently from the school’s network </w:t>
      </w:r>
      <w:proofErr w:type="gramStart"/>
      <w:r w:rsidR="00F91FA8" w:rsidRPr="00C049A4">
        <w:t>infrastructure</w:t>
      </w:r>
      <w:r w:rsidR="00973DB7" w:rsidRPr="00C049A4">
        <w:t>.</w:t>
      </w:r>
      <w:r w:rsidR="00B74D26" w:rsidRPr="00C049A4">
        <w:t>[</w:t>
      </w:r>
      <w:proofErr w:type="gramEnd"/>
      <w:r w:rsidR="00973DB7" w:rsidRPr="00C049A4">
        <w:rPr>
          <w:rStyle w:val="FootnoteReference"/>
        </w:rPr>
        <w:footnoteReference w:id="2"/>
      </w:r>
      <w:r w:rsidR="00B74D26" w:rsidRPr="00C049A4">
        <w:t>]</w:t>
      </w:r>
      <w:r w:rsidR="00F91FA8" w:rsidRPr="00C049A4">
        <w:t xml:space="preserve"> </w:t>
      </w:r>
      <w:r w:rsidR="00614BC0" w:rsidRPr="00C049A4">
        <w:t xml:space="preserve">This includes headphones and earbuds attached to personal electronic devices. </w:t>
      </w:r>
      <w:r w:rsidR="00F91FA8" w:rsidRPr="00C049A4">
        <w:t>This does not include a laptop computer or other device required to support academic activities.</w:t>
      </w:r>
    </w:p>
    <w:p w14:paraId="6C3FB935" w14:textId="77777777" w:rsidR="00A257AE" w:rsidRPr="00C049A4" w:rsidRDefault="00A257AE" w:rsidP="0095529B">
      <w:pPr>
        <w:pStyle w:val="PolicyBodyText"/>
      </w:pPr>
    </w:p>
    <w:p w14:paraId="1F40F3B3" w14:textId="6040B5A8" w:rsidR="00A257AE" w:rsidRPr="00C049A4" w:rsidRDefault="00A257AE" w:rsidP="00EC778B">
      <w:pPr>
        <w:pStyle w:val="PolicyBodyText"/>
        <w:spacing w:after="240"/>
      </w:pPr>
      <w:r w:rsidRPr="00C049A4">
        <w:t xml:space="preserve">Personal electronic devices may be used when use </w:t>
      </w:r>
      <w:proofErr w:type="gramStart"/>
      <w:r w:rsidRPr="00C049A4">
        <w:t>complies</w:t>
      </w:r>
      <w:proofErr w:type="gramEnd"/>
      <w:r w:rsidRPr="00C049A4">
        <w:t xml:space="preserve"> with the terms of:</w:t>
      </w:r>
    </w:p>
    <w:p w14:paraId="3F3CE513" w14:textId="59553EF9" w:rsidR="00A257AE" w:rsidRPr="00C049A4" w:rsidRDefault="00A257AE" w:rsidP="00EC778B">
      <w:pPr>
        <w:pStyle w:val="Level1"/>
      </w:pPr>
      <w:r w:rsidRPr="00C049A4">
        <w:t xml:space="preserve">The student’s medical provider’s order for the care and treatment of a medical </w:t>
      </w:r>
      <w:r w:rsidR="00722AB8" w:rsidRPr="00C049A4">
        <w:t>condition</w:t>
      </w:r>
      <w:r w:rsidRPr="00C049A4">
        <w:t>;</w:t>
      </w:r>
      <w:r w:rsidR="00DD0B75" w:rsidRPr="00C049A4">
        <w:rPr>
          <w:rStyle w:val="FootnoteReference"/>
        </w:rPr>
        <w:footnoteReference w:id="3"/>
      </w:r>
    </w:p>
    <w:p w14:paraId="40A7DD71" w14:textId="63A5C430" w:rsidR="003A3EA7" w:rsidRPr="00C049A4" w:rsidRDefault="00A257AE" w:rsidP="00EC778B">
      <w:pPr>
        <w:pStyle w:val="Level1"/>
      </w:pPr>
      <w:r w:rsidRPr="00C049A4">
        <w:t xml:space="preserve">The student’s individualized education program, as defined in ORS 343.035 or an education plan developed for the student in accordance with section 504 of the Rehabilitation Act of 1973 (29 U.S.C. </w:t>
      </w:r>
      <w:r w:rsidR="00262CD0">
        <w:t xml:space="preserve">§ </w:t>
      </w:r>
      <w:r w:rsidRPr="00C049A4">
        <w:t>794);</w:t>
      </w:r>
      <w:r w:rsidR="00DD0B75" w:rsidRPr="00C049A4">
        <w:rPr>
          <w:rStyle w:val="FootnoteReference"/>
        </w:rPr>
        <w:footnoteReference w:id="4"/>
      </w:r>
    </w:p>
    <w:p w14:paraId="232569C7" w14:textId="0CA95364" w:rsidR="00A257AE" w:rsidRPr="00C049A4" w:rsidRDefault="00A257AE" w:rsidP="00EC778B">
      <w:pPr>
        <w:pStyle w:val="Level1"/>
      </w:pPr>
      <w:r w:rsidRPr="00C049A4">
        <w:t>A written exemption provided for the student based on a request received in JFCEB-AR.</w:t>
      </w:r>
      <w:r w:rsidR="00CA707B" w:rsidRPr="00C049A4">
        <w:t xml:space="preserve"> </w:t>
      </w:r>
      <w:r w:rsidR="00DD0B75" w:rsidRPr="00C049A4">
        <w:t>School administration</w:t>
      </w:r>
      <w:r w:rsidR="00CA707B" w:rsidRPr="00C049A4">
        <w:t xml:space="preserve"> will respond to such a request within [</w:t>
      </w:r>
      <w:r w:rsidR="00262CD0" w:rsidRPr="008A7384">
        <w:rPr>
          <w:highlight w:val="yellow"/>
        </w:rPr>
        <w:t>10</w:t>
      </w:r>
      <w:r w:rsidR="00CA707B" w:rsidRPr="00C049A4">
        <w:t>] school days.</w:t>
      </w:r>
      <w:r w:rsidR="00000016" w:rsidRPr="00C049A4">
        <w:rPr>
          <w:rStyle w:val="FootnoteReference"/>
        </w:rPr>
        <w:footnoteReference w:id="5"/>
      </w:r>
    </w:p>
    <w:p w14:paraId="5F35B0A7" w14:textId="56F0E736" w:rsidR="000A6D0C" w:rsidRPr="00C049A4" w:rsidRDefault="005E31B3" w:rsidP="0095529B">
      <w:pPr>
        <w:pStyle w:val="PolicyBodyText"/>
      </w:pPr>
      <w:r w:rsidRPr="00C049A4">
        <w:t>Personal electronic devices [</w:t>
      </w:r>
      <w:r w:rsidRPr="008A7384">
        <w:rPr>
          <w:strike/>
        </w:rPr>
        <w:t>must be placed in district-provided pouches</w:t>
      </w:r>
      <w:r w:rsidR="00D82BAA" w:rsidRPr="008A7384">
        <w:rPr>
          <w:strike/>
        </w:rPr>
        <w:t xml:space="preserve"> or storage</w:t>
      </w:r>
      <w:r w:rsidR="00D82BAA" w:rsidRPr="00C049A4">
        <w:t xml:space="preserve">] </w:t>
      </w:r>
      <w:r w:rsidRPr="008A7384">
        <w:rPr>
          <w:highlight w:val="yellow"/>
        </w:rPr>
        <w:t>[may be kept by students in lockers or backpacks, but personal electronic devices are not to be stored on the student’s person or in the student’s clothing</w:t>
      </w:r>
      <w:r w:rsidR="00614BC0" w:rsidRPr="008A7384">
        <w:rPr>
          <w:highlight w:val="yellow"/>
        </w:rPr>
        <w:t>]</w:t>
      </w:r>
      <w:r w:rsidR="00262CD0" w:rsidRPr="008A7384">
        <w:rPr>
          <w:highlight w:val="yellow"/>
        </w:rPr>
        <w:t xml:space="preserve"> </w:t>
      </w:r>
      <w:r w:rsidR="00614BC0" w:rsidRPr="008A7384">
        <w:rPr>
          <w:highlight w:val="yellow"/>
        </w:rPr>
        <w:t xml:space="preserve">[may be stored on the student’s </w:t>
      </w:r>
      <w:proofErr w:type="gramStart"/>
      <w:r w:rsidR="00614BC0" w:rsidRPr="008A7384">
        <w:rPr>
          <w:highlight w:val="yellow"/>
        </w:rPr>
        <w:t>person, but</w:t>
      </w:r>
      <w:proofErr w:type="gramEnd"/>
      <w:r w:rsidR="00614BC0" w:rsidRPr="008A7384">
        <w:rPr>
          <w:highlight w:val="yellow"/>
        </w:rPr>
        <w:t xml:space="preserve"> may not be used</w:t>
      </w:r>
      <w:r w:rsidR="00614BC0" w:rsidRPr="00C049A4">
        <w:t>]</w:t>
      </w:r>
      <w:r w:rsidR="00D82BAA" w:rsidRPr="00C049A4">
        <w:t xml:space="preserve"> during regular instructional hours</w:t>
      </w:r>
      <w:r w:rsidRPr="00C049A4">
        <w:t>.</w:t>
      </w:r>
    </w:p>
    <w:p w14:paraId="062E8B9C" w14:textId="77777777" w:rsidR="0095529B" w:rsidRPr="00C049A4" w:rsidRDefault="0095529B" w:rsidP="0095529B">
      <w:pPr>
        <w:pStyle w:val="PolicyBodyText"/>
      </w:pPr>
    </w:p>
    <w:p w14:paraId="0CBF6A1B" w14:textId="21763245" w:rsidR="0049458F" w:rsidRPr="008A7384" w:rsidRDefault="0095529B" w:rsidP="0095529B">
      <w:pPr>
        <w:pStyle w:val="PolicyBodyText"/>
        <w:rPr>
          <w:highlight w:val="yellow"/>
        </w:rPr>
      </w:pPr>
      <w:r w:rsidRPr="00C049A4">
        <w:lastRenderedPageBreak/>
        <w:t>Students in violation of this policy will be subject to disciplinary action.</w:t>
      </w:r>
      <w:r w:rsidR="0004377F" w:rsidRPr="00C049A4">
        <w:t xml:space="preserve"> </w:t>
      </w:r>
      <w:r w:rsidR="00A257AE" w:rsidRPr="00C049A4">
        <w:t>Discipline for mere possession or use of a personal electronic device may not include loss of instructional time for the student (</w:t>
      </w:r>
      <w:r w:rsidR="00B619A9" w:rsidRPr="00C049A4">
        <w:t xml:space="preserve">including </w:t>
      </w:r>
      <w:r w:rsidR="00A257AE" w:rsidRPr="00C049A4">
        <w:t>suspension or expulsion)</w:t>
      </w:r>
      <w:r w:rsidR="0049458F" w:rsidRPr="00C049A4">
        <w:t>, but could include [</w:t>
      </w:r>
      <w:r w:rsidR="0049458F" w:rsidRPr="008A7384">
        <w:rPr>
          <w:highlight w:val="yellow"/>
        </w:rPr>
        <w:t>detention</w:t>
      </w:r>
      <w:r w:rsidR="0049458F" w:rsidRPr="00C049A4">
        <w:t xml:space="preserve">, </w:t>
      </w:r>
      <w:r w:rsidR="0049458F" w:rsidRPr="008A7384">
        <w:rPr>
          <w:strike/>
        </w:rPr>
        <w:t>Saturday school</w:t>
      </w:r>
      <w:r w:rsidR="0049458F" w:rsidRPr="008A7384">
        <w:rPr>
          <w:highlight w:val="yellow"/>
        </w:rPr>
        <w:t xml:space="preserve">, </w:t>
      </w:r>
      <w:r w:rsidR="00957B74" w:rsidRPr="008A7384">
        <w:rPr>
          <w:highlight w:val="yellow"/>
        </w:rPr>
        <w:t>a</w:t>
      </w:r>
      <w:r w:rsidR="00957B74" w:rsidRPr="00C049A4">
        <w:t xml:space="preserve"> </w:t>
      </w:r>
      <w:r w:rsidR="00957B74" w:rsidRPr="008A7384">
        <w:rPr>
          <w:highlight w:val="yellow"/>
        </w:rPr>
        <w:t xml:space="preserve">change to storage requirements, </w:t>
      </w:r>
      <w:r w:rsidR="0049458F" w:rsidRPr="008A7384">
        <w:rPr>
          <w:highlight w:val="yellow"/>
        </w:rPr>
        <w:t>etc.</w:t>
      </w:r>
      <w:r w:rsidR="00957B74" w:rsidRPr="008A7384">
        <w:rPr>
          <w:highlight w:val="yellow"/>
        </w:rPr>
        <w:t xml:space="preserve"> {</w:t>
      </w:r>
      <w:r w:rsidR="00957B74" w:rsidRPr="00C049A4">
        <w:rPr>
          <w:rStyle w:val="FootnoteReference"/>
        </w:rPr>
        <w:footnoteReference w:id="6"/>
      </w:r>
      <w:r w:rsidR="00957B74" w:rsidRPr="00C049A4">
        <w:t>}</w:t>
      </w:r>
      <w:r w:rsidR="0049458F" w:rsidRPr="00C049A4">
        <w:t xml:space="preserve">]. </w:t>
      </w:r>
      <w:r w:rsidR="00A257AE" w:rsidRPr="00C049A4">
        <w:t>However, if the actions taken by a student violate another conduct policy, the student may be subject to discipline up to and including expulsion.</w:t>
      </w:r>
      <w:r w:rsidR="00A257AE" w:rsidRPr="00C049A4">
        <w:rPr>
          <w:rStyle w:val="FootnoteReference"/>
        </w:rPr>
        <w:footnoteReference w:id="7"/>
      </w:r>
      <w:r w:rsidR="00A257AE" w:rsidRPr="00C049A4">
        <w:t xml:space="preserve"> </w:t>
      </w:r>
      <w:r w:rsidR="0065402C" w:rsidRPr="00C049A4">
        <w:t>[</w:t>
      </w:r>
      <w:r w:rsidR="0065402C" w:rsidRPr="008A7384">
        <w:rPr>
          <w:highlight w:val="yellow"/>
        </w:rPr>
        <w:t>Steps may include:</w:t>
      </w:r>
    </w:p>
    <w:p w14:paraId="30BAACC0" w14:textId="77777777" w:rsidR="0065402C" w:rsidRPr="008A7384" w:rsidRDefault="0065402C" w:rsidP="0095529B">
      <w:pPr>
        <w:pStyle w:val="PolicyBodyText"/>
        <w:rPr>
          <w:highlight w:val="yellow"/>
        </w:rPr>
      </w:pPr>
    </w:p>
    <w:p w14:paraId="0C21BBC9" w14:textId="0771E0AD" w:rsidR="0065402C" w:rsidRPr="008A7384" w:rsidRDefault="0065402C" w:rsidP="00EC778B">
      <w:pPr>
        <w:pStyle w:val="Level1"/>
        <w:numPr>
          <w:ilvl w:val="0"/>
          <w:numId w:val="19"/>
        </w:numPr>
        <w:rPr>
          <w:highlight w:val="yellow"/>
        </w:rPr>
      </w:pPr>
      <w:r w:rsidRPr="008A7384">
        <w:rPr>
          <w:highlight w:val="yellow"/>
        </w:rPr>
        <w:t xml:space="preserve">First </w:t>
      </w:r>
      <w:r w:rsidR="00262CD0" w:rsidRPr="008A7384">
        <w:rPr>
          <w:highlight w:val="yellow"/>
        </w:rPr>
        <w:t>I</w:t>
      </w:r>
      <w:r w:rsidRPr="008A7384">
        <w:rPr>
          <w:highlight w:val="yellow"/>
        </w:rPr>
        <w:t xml:space="preserve">nstance of Noncompliance: staff will give the student a verbal reminder of the policy and expectations to reinforce appropriate use of personal electronic </w:t>
      </w:r>
      <w:proofErr w:type="gramStart"/>
      <w:r w:rsidRPr="008A7384">
        <w:rPr>
          <w:highlight w:val="yellow"/>
        </w:rPr>
        <w:t>devices;</w:t>
      </w:r>
      <w:proofErr w:type="gramEnd"/>
    </w:p>
    <w:p w14:paraId="32785011" w14:textId="7DF87F76" w:rsidR="0065402C" w:rsidRPr="008A7384" w:rsidRDefault="0065402C" w:rsidP="00EC778B">
      <w:pPr>
        <w:pStyle w:val="Level1"/>
        <w:numPr>
          <w:ilvl w:val="0"/>
          <w:numId w:val="19"/>
        </w:numPr>
        <w:rPr>
          <w:highlight w:val="yellow"/>
        </w:rPr>
      </w:pPr>
      <w:r w:rsidRPr="008A7384">
        <w:rPr>
          <w:highlight w:val="yellow"/>
        </w:rPr>
        <w:t xml:space="preserve">Second Instance of Noncompliance: the device will be temporarily confiscated and held and the front office until the end of the school day. Parents or </w:t>
      </w:r>
      <w:r w:rsidR="008013B1" w:rsidRPr="008A7384">
        <w:rPr>
          <w:highlight w:val="yellow"/>
        </w:rPr>
        <w:t>guardians</w:t>
      </w:r>
      <w:r w:rsidRPr="008A7384">
        <w:rPr>
          <w:highlight w:val="yellow"/>
        </w:rPr>
        <w:t xml:space="preserve"> will be notified, and a meeting with school administration may be scheduled to discuss ways to support the </w:t>
      </w:r>
      <w:proofErr w:type="gramStart"/>
      <w:r w:rsidRPr="008A7384">
        <w:rPr>
          <w:highlight w:val="yellow"/>
        </w:rPr>
        <w:t>student;</w:t>
      </w:r>
      <w:proofErr w:type="gramEnd"/>
    </w:p>
    <w:p w14:paraId="0BFB51A9" w14:textId="5E226270" w:rsidR="0065402C" w:rsidRPr="008A7384" w:rsidRDefault="0065402C" w:rsidP="00EC778B">
      <w:pPr>
        <w:pStyle w:val="Level1"/>
        <w:numPr>
          <w:ilvl w:val="0"/>
          <w:numId w:val="19"/>
        </w:numPr>
        <w:rPr>
          <w:highlight w:val="yellow"/>
        </w:rPr>
      </w:pPr>
      <w:r w:rsidRPr="008A7384">
        <w:rPr>
          <w:highlight w:val="yellow"/>
        </w:rPr>
        <w:t xml:space="preserve">Third Instance of Noncompliance: the device will again be temporarily held, and parents or </w:t>
      </w:r>
      <w:r w:rsidR="008013B1" w:rsidRPr="008A7384">
        <w:rPr>
          <w:highlight w:val="yellow"/>
        </w:rPr>
        <w:t>guardian</w:t>
      </w:r>
      <w:r w:rsidRPr="008A7384">
        <w:rPr>
          <w:highlight w:val="yellow"/>
        </w:rPr>
        <w:t xml:space="preserve">s will be informed. A meeting with school administration and family will be arranged to review the policy and plan for improved </w:t>
      </w:r>
      <w:proofErr w:type="gramStart"/>
      <w:r w:rsidRPr="008A7384">
        <w:rPr>
          <w:highlight w:val="yellow"/>
        </w:rPr>
        <w:t>compliance;</w:t>
      </w:r>
      <w:proofErr w:type="gramEnd"/>
    </w:p>
    <w:p w14:paraId="46A8125A" w14:textId="36C4FA08" w:rsidR="0065402C" w:rsidRPr="008A7384" w:rsidRDefault="0065402C" w:rsidP="00EC778B">
      <w:pPr>
        <w:pStyle w:val="Level1"/>
        <w:numPr>
          <w:ilvl w:val="0"/>
          <w:numId w:val="19"/>
        </w:numPr>
        <w:rPr>
          <w:highlight w:val="yellow"/>
        </w:rPr>
      </w:pPr>
      <w:r w:rsidRPr="008A7384">
        <w:rPr>
          <w:highlight w:val="yellow"/>
        </w:rPr>
        <w:t xml:space="preserve">Beyond Third Instance of Noncompliance: In noncompliance continues, schools will determine additional appropriate consequences, always prioritizing keeping students in class and engaged in </w:t>
      </w:r>
      <w:proofErr w:type="gramStart"/>
      <w:r w:rsidRPr="008A7384">
        <w:rPr>
          <w:highlight w:val="yellow"/>
        </w:rPr>
        <w:t>learning.</w:t>
      </w:r>
      <w:r w:rsidR="00447735" w:rsidRPr="008A7384">
        <w:rPr>
          <w:highlight w:val="yellow"/>
        </w:rPr>
        <w:t>{</w:t>
      </w:r>
      <w:proofErr w:type="gramEnd"/>
      <w:r w:rsidR="00447735" w:rsidRPr="008A7384">
        <w:rPr>
          <w:rStyle w:val="FootnoteReference"/>
          <w:highlight w:val="yellow"/>
        </w:rPr>
        <w:footnoteReference w:id="8"/>
      </w:r>
      <w:r w:rsidR="00447735" w:rsidRPr="008A7384">
        <w:rPr>
          <w:highlight w:val="yellow"/>
        </w:rPr>
        <w:t>}</w:t>
      </w:r>
      <w:r w:rsidRPr="008A7384">
        <w:rPr>
          <w:highlight w:val="yellow"/>
        </w:rPr>
        <w:t>]</w:t>
      </w:r>
    </w:p>
    <w:p w14:paraId="3E01F47A" w14:textId="38CE70D9" w:rsidR="0065402C" w:rsidRPr="00C049A4" w:rsidRDefault="0065402C" w:rsidP="0095529B">
      <w:pPr>
        <w:pStyle w:val="PolicyBodyText"/>
      </w:pPr>
      <w:r w:rsidRPr="00C049A4">
        <w:t xml:space="preserve">Necessary </w:t>
      </w:r>
      <w:proofErr w:type="gramStart"/>
      <w:r w:rsidRPr="00C049A4">
        <w:t>communications</w:t>
      </w:r>
      <w:proofErr w:type="gramEnd"/>
      <w:r w:rsidRPr="00C049A4">
        <w:t xml:space="preserve"> </w:t>
      </w:r>
      <w:r w:rsidR="00B619A9" w:rsidRPr="00C049A4">
        <w:t xml:space="preserve">during the school day while on school grounds </w:t>
      </w:r>
      <w:r w:rsidRPr="00C049A4">
        <w:t>between students and parents</w:t>
      </w:r>
      <w:r w:rsidR="007231A5" w:rsidRPr="00C049A4">
        <w:t xml:space="preserve"> or </w:t>
      </w:r>
      <w:r w:rsidR="008013B1">
        <w:t>guardian</w:t>
      </w:r>
      <w:r w:rsidR="007231A5" w:rsidRPr="00C049A4">
        <w:t>s</w:t>
      </w:r>
      <w:r w:rsidRPr="00C049A4">
        <w:t xml:space="preserve"> can be made through the school office.</w:t>
      </w:r>
    </w:p>
    <w:p w14:paraId="62D2FE2A" w14:textId="77777777" w:rsidR="0049458F" w:rsidRPr="00C049A4" w:rsidRDefault="0049458F" w:rsidP="0095529B">
      <w:pPr>
        <w:pStyle w:val="PolicyBodyText"/>
      </w:pPr>
    </w:p>
    <w:p w14:paraId="00F62E6A" w14:textId="259823E1" w:rsidR="0049458F" w:rsidRPr="00C049A4" w:rsidRDefault="0095529B" w:rsidP="0095529B">
      <w:pPr>
        <w:pStyle w:val="PolicyBodyText"/>
      </w:pPr>
      <w:r w:rsidRPr="00C049A4">
        <w:t xml:space="preserve">The superintendent </w:t>
      </w:r>
      <w:r w:rsidR="003A4E52" w:rsidRPr="00C049A4">
        <w:t xml:space="preserve">or designee </w:t>
      </w:r>
      <w:r w:rsidRPr="00C049A4">
        <w:t xml:space="preserve">shall ensure </w:t>
      </w:r>
      <w:r w:rsidR="0049458F" w:rsidRPr="00C049A4">
        <w:t>this</w:t>
      </w:r>
      <w:r w:rsidRPr="00C049A4">
        <w:t xml:space="preserve"> policy is </w:t>
      </w:r>
      <w:r w:rsidR="0049458F" w:rsidRPr="00C049A4">
        <w:t>posted on the district website and made available</w:t>
      </w:r>
      <w:r w:rsidRPr="00C049A4">
        <w:t xml:space="preserve"> to </w:t>
      </w:r>
      <w:r w:rsidR="0049458F" w:rsidRPr="00C049A4">
        <w:t>district personnel</w:t>
      </w:r>
      <w:r w:rsidRPr="00C049A4">
        <w:t>, students</w:t>
      </w:r>
      <w:r w:rsidR="0049458F" w:rsidRPr="00C049A4">
        <w:t>,</w:t>
      </w:r>
      <w:r w:rsidRPr="00C049A4">
        <w:t xml:space="preserve"> parents</w:t>
      </w:r>
      <w:r w:rsidR="0049458F" w:rsidRPr="00C049A4">
        <w:t>, guardians, partners who are in school buildings during the school day</w:t>
      </w:r>
      <w:r w:rsidR="003A3EA7" w:rsidRPr="00C049A4">
        <w:t>,</w:t>
      </w:r>
      <w:r w:rsidR="0049458F" w:rsidRPr="00C049A4">
        <w:t xml:space="preserve"> and the Oregon Department of Education.</w:t>
      </w:r>
    </w:p>
    <w:p w14:paraId="78201061" w14:textId="77777777" w:rsidR="00FA7DC5" w:rsidRPr="00C049A4" w:rsidRDefault="00FA7DC5" w:rsidP="0095529B">
      <w:pPr>
        <w:pStyle w:val="PolicyBodyText"/>
      </w:pPr>
    </w:p>
    <w:p w14:paraId="44E91FE8" w14:textId="54862F6E" w:rsidR="00FA7DC5" w:rsidRPr="00C049A4" w:rsidRDefault="00FA7DC5" w:rsidP="0095529B">
      <w:pPr>
        <w:pStyle w:val="PolicyBodyText"/>
        <w:rPr>
          <w:i/>
          <w:iCs/>
        </w:rPr>
      </w:pPr>
      <w:r w:rsidRPr="00C049A4">
        <w:t>In accordance with ORS 336.840,</w:t>
      </w:r>
      <w:r w:rsidR="0045230E" w:rsidRPr="00C049A4">
        <w:t xml:space="preserve"> students may be allowed to use personal electronic devices</w:t>
      </w:r>
      <w:r w:rsidR="0045230E" w:rsidRPr="00C049A4">
        <w:rPr>
          <w:rStyle w:val="FootnoteReference"/>
        </w:rPr>
        <w:footnoteReference w:id="9"/>
      </w:r>
      <w:r w:rsidR="0045230E" w:rsidRPr="00C049A4">
        <w:t xml:space="preserve"> that support academic activities and independent communications</w:t>
      </w:r>
      <w:r w:rsidR="0045230E" w:rsidRPr="00C049A4">
        <w:rPr>
          <w:rStyle w:val="FootnoteReference"/>
        </w:rPr>
        <w:footnoteReference w:id="10"/>
      </w:r>
      <w:r w:rsidR="0045230E" w:rsidRPr="00C049A4">
        <w:t>, except as prohibited by this policy.</w:t>
      </w:r>
      <w:r w:rsidRPr="00C049A4">
        <w:t xml:space="preserve"> </w:t>
      </w:r>
      <w:r w:rsidR="0045230E" w:rsidRPr="00C049A4">
        <w:t>I</w:t>
      </w:r>
      <w:r w:rsidRPr="00C049A4">
        <w:t xml:space="preserve">n academic activities in which a personal electronic device is required as part of the curriculum, students </w:t>
      </w:r>
      <w:r w:rsidR="00186ACD" w:rsidRPr="00C049A4">
        <w:t>may</w:t>
      </w:r>
      <w:r w:rsidRPr="00C049A4">
        <w:t xml:space="preserve"> be </w:t>
      </w:r>
      <w:proofErr w:type="gramStart"/>
      <w:r w:rsidRPr="00C049A4">
        <w:t>allowed</w:t>
      </w:r>
      <w:r w:rsidR="00186ACD" w:rsidRPr="00C049A4">
        <w:t>, but</w:t>
      </w:r>
      <w:proofErr w:type="gramEnd"/>
      <w:r w:rsidR="00186ACD" w:rsidRPr="00C049A4">
        <w:t xml:space="preserve"> not required</w:t>
      </w:r>
      <w:r w:rsidRPr="00C049A4">
        <w:t xml:space="preserve"> to use their own personal electronic devices for that portion of the curriculum. Students using their own device must be granted access to any applications or electronic materials that are available to students who do not use their own personal electronic devices. These applications must be free of charge if students who do not use their own devices have access free of charge.</w:t>
      </w:r>
    </w:p>
    <w:p w14:paraId="468482B5" w14:textId="77777777" w:rsidR="00C96017" w:rsidRPr="00C049A4" w:rsidRDefault="00C96017" w:rsidP="0095529B">
      <w:pPr>
        <w:pStyle w:val="PolicyBodyText"/>
        <w:rPr>
          <w:i/>
          <w:iCs/>
        </w:rPr>
      </w:pPr>
    </w:p>
    <w:p w14:paraId="163BD00F" w14:textId="29A6FC63" w:rsidR="00C96017" w:rsidRPr="00C049A4" w:rsidRDefault="00C96017" w:rsidP="0095529B">
      <w:pPr>
        <w:pStyle w:val="PolicyBodyText"/>
      </w:pPr>
      <w:r w:rsidRPr="00C049A4">
        <w:lastRenderedPageBreak/>
        <w:t>Requests for exemptions to this policy can be processed in accordance with JFCEB-AR</w:t>
      </w:r>
      <w:r w:rsidR="006A1B92">
        <w:t xml:space="preserve"> –</w:t>
      </w:r>
      <w:r w:rsidRPr="00C049A4">
        <w:t xml:space="preserve"> Request for Personal Electronic Devices Exemption. Appeals can be filed </w:t>
      </w:r>
      <w:r w:rsidR="007E420E">
        <w:t>[</w:t>
      </w:r>
      <w:r w:rsidRPr="008A7384">
        <w:rPr>
          <w:strike/>
        </w:rPr>
        <w:t>with the superintendent</w:t>
      </w:r>
      <w:r w:rsidR="007E420E">
        <w:t>]</w:t>
      </w:r>
      <w:r w:rsidR="00262CD0">
        <w:t xml:space="preserve"> </w:t>
      </w:r>
      <w:r w:rsidR="007E420E">
        <w:t>[</w:t>
      </w:r>
      <w:r w:rsidR="007E420E" w:rsidRPr="008A7384">
        <w:rPr>
          <w:highlight w:val="yellow"/>
        </w:rPr>
        <w:t>in accordance with KL-</w:t>
      </w:r>
      <w:proofErr w:type="gramStart"/>
      <w:r w:rsidR="007E420E" w:rsidRPr="008A7384">
        <w:rPr>
          <w:highlight w:val="yellow"/>
        </w:rPr>
        <w:t>AR(</w:t>
      </w:r>
      <w:proofErr w:type="gramEnd"/>
      <w:r w:rsidR="007E420E" w:rsidRPr="008A7384">
        <w:rPr>
          <w:highlight w:val="yellow"/>
        </w:rPr>
        <w:t>1) – Public Complaint Procedure]</w:t>
      </w:r>
      <w:r w:rsidRPr="008A7384">
        <w:rPr>
          <w:highlight w:val="yellow"/>
        </w:rPr>
        <w:t>.</w:t>
      </w:r>
    </w:p>
    <w:p w14:paraId="13407FF5" w14:textId="77777777" w:rsidR="006E3C4E" w:rsidRPr="00C049A4" w:rsidRDefault="006E3C4E" w:rsidP="0095529B">
      <w:pPr>
        <w:pStyle w:val="PolicyBodyText"/>
      </w:pPr>
    </w:p>
    <w:p w14:paraId="3E1539FD" w14:textId="4A8CABA0" w:rsidR="006E3C4E" w:rsidRPr="00C049A4" w:rsidRDefault="006E3C4E" w:rsidP="0095529B">
      <w:pPr>
        <w:pStyle w:val="PolicyBodyText"/>
      </w:pPr>
      <w:r w:rsidRPr="00C049A4">
        <w:t>The taking, disseminating, transferring or sharing of obscene, pornographic or otherwise illegal images or photographs, whether by electronic data transfer or otherwise (commonly called texting, sexting, emailing, etc.) may constitute a crime under state and/or federal law. Any person taking, disseminating, transferring or sharing obscene, pornographic or otherwise illegal images or photographs will be reported to law enforcement and/or other appropriate state or federal agencies.</w:t>
      </w:r>
    </w:p>
    <w:p w14:paraId="7FBB3782" w14:textId="16939E33" w:rsidR="0065402C" w:rsidRPr="00C049A4" w:rsidRDefault="0065402C" w:rsidP="0095529B">
      <w:pPr>
        <w:pStyle w:val="PolicyBodyText"/>
      </w:pPr>
    </w:p>
    <w:p w14:paraId="537483BE" w14:textId="32168DB5" w:rsidR="0065402C" w:rsidRPr="00C049A4" w:rsidRDefault="0065402C" w:rsidP="0095529B">
      <w:pPr>
        <w:pStyle w:val="PolicyBodyText"/>
      </w:pPr>
      <w:r w:rsidRPr="008A7384">
        <w:rPr>
          <w:highlight w:val="yellow"/>
        </w:rPr>
        <w:t>[This policy takes effect on January 1, 2026</w:t>
      </w:r>
      <w:r w:rsidRPr="00C049A4">
        <w:t>.]</w:t>
      </w:r>
    </w:p>
    <w:p w14:paraId="3E0AED95" w14:textId="77777777" w:rsidR="0095529B" w:rsidRPr="00C049A4" w:rsidRDefault="0095529B" w:rsidP="0095529B">
      <w:pPr>
        <w:pStyle w:val="PolicyBodyText"/>
      </w:pPr>
    </w:p>
    <w:p w14:paraId="44493655" w14:textId="77777777" w:rsidR="0095529B" w:rsidRPr="00C049A4" w:rsidRDefault="0095529B" w:rsidP="0095529B">
      <w:pPr>
        <w:pStyle w:val="PolicyBodyText"/>
      </w:pPr>
      <w:r w:rsidRPr="00C049A4">
        <w:t>END OF POLICY</w:t>
      </w:r>
    </w:p>
    <w:p w14:paraId="47B6467A" w14:textId="77777777" w:rsidR="0095529B" w:rsidRPr="00C049A4" w:rsidRDefault="0095529B" w:rsidP="0095529B">
      <w:pPr>
        <w:pStyle w:val="PolicyLine"/>
      </w:pPr>
    </w:p>
    <w:p w14:paraId="36BA89DE" w14:textId="77777777" w:rsidR="0095529B" w:rsidRPr="00C049A4" w:rsidRDefault="0095529B" w:rsidP="00B644D0">
      <w:pPr>
        <w:pStyle w:val="PolicyReferencesHeading"/>
      </w:pPr>
      <w:r w:rsidRPr="00C049A4">
        <w:t>Legal Reference(s):</w:t>
      </w:r>
    </w:p>
    <w:p w14:paraId="2D47D16E" w14:textId="77777777" w:rsidR="0095529B" w:rsidRPr="00C049A4" w:rsidRDefault="0095529B" w:rsidP="0095529B">
      <w:pPr>
        <w:pStyle w:val="PolicyReferences"/>
      </w:pPr>
    </w:p>
    <w:p w14:paraId="373A4340" w14:textId="77777777" w:rsidR="0095529B" w:rsidRPr="00C049A4" w:rsidRDefault="0095529B" w:rsidP="0095529B">
      <w:pPr>
        <w:pStyle w:val="PolicyReferences"/>
        <w:sectPr w:rsidR="0095529B" w:rsidRPr="00C049A4" w:rsidSect="0095529B">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132C35E" w14:textId="1604D174" w:rsidR="0095529B" w:rsidRPr="00C049A4" w:rsidRDefault="00447735" w:rsidP="0095529B">
      <w:pPr>
        <w:pStyle w:val="PolicyReferences"/>
      </w:pPr>
      <w:r>
        <w:rPr>
          <w:rStyle w:val="SYSHYPERTEXT"/>
          <w:color w:val="auto"/>
        </w:rPr>
        <w:fldChar w:fldCharType="begin"/>
      </w:r>
      <w:r>
        <w:rPr>
          <w:rStyle w:val="SYSHYPERTEXT"/>
          <w:color w:val="auto"/>
        </w:rPr>
        <w:instrText>HYPERLINK "http://policy.osba.org/orsredir.asp?ors=ors-332"</w:instrText>
      </w:r>
      <w:r>
        <w:rPr>
          <w:rStyle w:val="SYSHYPERTEXT"/>
          <w:color w:val="auto"/>
        </w:rPr>
      </w:r>
      <w:r>
        <w:rPr>
          <w:rStyle w:val="SYSHYPERTEXT"/>
          <w:color w:val="auto"/>
        </w:rPr>
        <w:fldChar w:fldCharType="separate"/>
      </w:r>
      <w:r>
        <w:rPr>
          <w:rStyle w:val="Hyperlink"/>
        </w:rPr>
        <w:t>ORS 332</w:t>
      </w:r>
      <w:r>
        <w:rPr>
          <w:rStyle w:val="SYSHYPERTEXT"/>
          <w:color w:val="auto"/>
        </w:rPr>
        <w:fldChar w:fldCharType="end"/>
      </w:r>
      <w:r w:rsidR="0095529B" w:rsidRPr="00C049A4">
        <w:t>.107</w:t>
      </w:r>
    </w:p>
    <w:p w14:paraId="47AA5F46" w14:textId="100E7ACD" w:rsidR="0095529B" w:rsidRPr="00C049A4" w:rsidRDefault="00447735" w:rsidP="0095529B">
      <w:pPr>
        <w:pStyle w:val="PolicyReferences"/>
        <w:sectPr w:rsidR="0095529B" w:rsidRPr="00C049A4" w:rsidSect="0095529B">
          <w:footerReference w:type="default" r:id="rId14"/>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5" w:history="1">
        <w:r>
          <w:rPr>
            <w:rStyle w:val="Hyperlink"/>
          </w:rPr>
          <w:t>ORS 336</w:t>
        </w:r>
      </w:hyperlink>
      <w:r w:rsidR="0095529B" w:rsidRPr="00C049A4">
        <w:t>.840</w:t>
      </w:r>
    </w:p>
    <w:p w14:paraId="6653B4D7" w14:textId="77777777" w:rsidR="00DD54F6" w:rsidRPr="00C049A4" w:rsidRDefault="00DD54F6" w:rsidP="0095529B">
      <w:pPr>
        <w:pStyle w:val="PolicyReferences"/>
      </w:pPr>
    </w:p>
    <w:p w14:paraId="2251E4DB" w14:textId="5096821C" w:rsidR="003A3EA7" w:rsidRPr="00C049A4" w:rsidRDefault="003A3EA7" w:rsidP="0095529B">
      <w:pPr>
        <w:pStyle w:val="PolicyReferences"/>
      </w:pPr>
      <w:r w:rsidRPr="00C049A4">
        <w:t>Oregon Executive Order 25-09</w:t>
      </w:r>
    </w:p>
    <w:sectPr w:rsidR="003A3EA7" w:rsidRPr="00C049A4" w:rsidSect="0095529B">
      <w:footerReference w:type="default" r:id="rId1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CD848" w14:textId="77777777" w:rsidR="00FA0BD6" w:rsidRDefault="00FA0BD6" w:rsidP="00FC3907">
      <w:r>
        <w:separator/>
      </w:r>
    </w:p>
  </w:endnote>
  <w:endnote w:type="continuationSeparator" w:id="0">
    <w:p w14:paraId="5D067E38" w14:textId="77777777" w:rsidR="00FA0BD6" w:rsidRDefault="00FA0BD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8D508" w14:textId="77777777" w:rsidR="0014148F" w:rsidRDefault="001414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5529B" w14:paraId="375F6923" w14:textId="77777777" w:rsidTr="004616AD">
      <w:tc>
        <w:tcPr>
          <w:tcW w:w="2340" w:type="dxa"/>
        </w:tcPr>
        <w:p w14:paraId="48F064AB" w14:textId="37FD96EC" w:rsidR="0095529B" w:rsidRDefault="0095529B" w:rsidP="004616AD">
          <w:pPr>
            <w:pStyle w:val="Footer"/>
            <w:rPr>
              <w:noProof/>
              <w:sz w:val="20"/>
            </w:rPr>
          </w:pPr>
          <w:r>
            <w:rPr>
              <w:noProof/>
              <w:sz w:val="20"/>
            </w:rPr>
            <w:t>R</w:t>
          </w:r>
          <w:r w:rsidR="00EC778B">
            <w:rPr>
              <w:noProof/>
              <w:sz w:val="20"/>
            </w:rPr>
            <w:t>8</w:t>
          </w:r>
          <w:r>
            <w:rPr>
              <w:noProof/>
              <w:sz w:val="20"/>
            </w:rPr>
            <w:t>/</w:t>
          </w:r>
          <w:r w:rsidR="0049458F">
            <w:rPr>
              <w:noProof/>
              <w:sz w:val="20"/>
            </w:rPr>
            <w:t>25</w:t>
          </w:r>
          <w:r>
            <w:rPr>
              <w:noProof/>
              <w:sz w:val="20"/>
            </w:rPr>
            <w:t>│</w:t>
          </w:r>
          <w:r w:rsidR="0049458F">
            <w:rPr>
              <w:noProof/>
              <w:sz w:val="20"/>
            </w:rPr>
            <w:t>SL</w:t>
          </w:r>
        </w:p>
      </w:tc>
      <w:tc>
        <w:tcPr>
          <w:tcW w:w="7956" w:type="dxa"/>
        </w:tcPr>
        <w:p w14:paraId="4952D77A" w14:textId="0C438490" w:rsidR="0095529B" w:rsidRDefault="0095529B" w:rsidP="004616AD">
          <w:pPr>
            <w:pStyle w:val="Footer"/>
            <w:jc w:val="right"/>
          </w:pPr>
          <w:r>
            <w:t>Personal Electronic Devices</w:t>
          </w:r>
          <w:r w:rsidR="007231A5">
            <w:t>*/</w:t>
          </w:r>
          <w:r>
            <w:t>** – JFCEB</w:t>
          </w:r>
        </w:p>
        <w:p w14:paraId="0A21379E" w14:textId="77777777" w:rsidR="0095529B" w:rsidRDefault="0095529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sidR="009815E8">
            <w:rPr>
              <w:bCs/>
              <w:noProof/>
            </w:rPr>
            <w:t>2</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sidR="009815E8">
            <w:rPr>
              <w:bCs/>
              <w:noProof/>
            </w:rPr>
            <w:t>3</w:t>
          </w:r>
          <w:r w:rsidRPr="000617BB">
            <w:rPr>
              <w:bCs/>
              <w:noProof/>
            </w:rPr>
            <w:fldChar w:fldCharType="end"/>
          </w:r>
        </w:p>
      </w:tc>
    </w:tr>
  </w:tbl>
  <w:p w14:paraId="62513B28" w14:textId="77777777" w:rsidR="0095529B" w:rsidRPr="00782930" w:rsidRDefault="0095529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B11E2" w14:textId="77777777" w:rsidR="0014148F" w:rsidRDefault="001414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5529B" w14:paraId="5E7623CC" w14:textId="77777777" w:rsidTr="004616AD">
      <w:tc>
        <w:tcPr>
          <w:tcW w:w="2340" w:type="dxa"/>
        </w:tcPr>
        <w:p w14:paraId="07F3662D" w14:textId="77777777" w:rsidR="0095529B" w:rsidRDefault="0095529B" w:rsidP="004616AD">
          <w:pPr>
            <w:pStyle w:val="Footer"/>
            <w:rPr>
              <w:noProof/>
              <w:sz w:val="20"/>
            </w:rPr>
          </w:pPr>
          <w:r>
            <w:rPr>
              <w:noProof/>
              <w:sz w:val="20"/>
            </w:rPr>
            <w:t>R7/01/17│PH</w:t>
          </w:r>
        </w:p>
      </w:tc>
      <w:tc>
        <w:tcPr>
          <w:tcW w:w="7956" w:type="dxa"/>
        </w:tcPr>
        <w:p w14:paraId="1FA36E84" w14:textId="77777777" w:rsidR="0095529B" w:rsidRDefault="0095529B" w:rsidP="004616AD">
          <w:pPr>
            <w:pStyle w:val="Footer"/>
            <w:jc w:val="right"/>
          </w:pPr>
          <w:r>
            <w:t>Personal Electronic Devices and Social Media** – JFCEB</w:t>
          </w:r>
        </w:p>
        <w:p w14:paraId="5BD39132" w14:textId="77777777" w:rsidR="0095529B" w:rsidRDefault="0095529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54833E1" w14:textId="77777777" w:rsidR="0095529B" w:rsidRPr="00782930" w:rsidRDefault="0095529B"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5529B" w14:paraId="37863EB7" w14:textId="77777777" w:rsidTr="004616AD">
      <w:tc>
        <w:tcPr>
          <w:tcW w:w="2340" w:type="dxa"/>
        </w:tcPr>
        <w:p w14:paraId="59BBDFF5" w14:textId="77777777" w:rsidR="0095529B" w:rsidRDefault="0095529B" w:rsidP="004616AD">
          <w:pPr>
            <w:pStyle w:val="Footer"/>
            <w:rPr>
              <w:noProof/>
              <w:sz w:val="20"/>
            </w:rPr>
          </w:pPr>
          <w:r>
            <w:rPr>
              <w:noProof/>
              <w:sz w:val="20"/>
            </w:rPr>
            <w:t>R7/01/17│PH</w:t>
          </w:r>
        </w:p>
      </w:tc>
      <w:tc>
        <w:tcPr>
          <w:tcW w:w="7956" w:type="dxa"/>
        </w:tcPr>
        <w:p w14:paraId="178B9040" w14:textId="77777777" w:rsidR="0095529B" w:rsidRDefault="0095529B" w:rsidP="004616AD">
          <w:pPr>
            <w:pStyle w:val="Footer"/>
            <w:jc w:val="right"/>
          </w:pPr>
          <w:r>
            <w:t>Personal Electronic Devices and Social Media** – JFCEB</w:t>
          </w:r>
        </w:p>
        <w:p w14:paraId="60299D59" w14:textId="77777777" w:rsidR="0095529B" w:rsidRDefault="0095529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420D516" w14:textId="77777777" w:rsidR="0095529B" w:rsidRPr="00782930" w:rsidRDefault="0095529B"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96F1E" w14:textId="77777777" w:rsidR="00FA0BD6" w:rsidRDefault="00FA0BD6" w:rsidP="00FC3907">
      <w:r>
        <w:separator/>
      </w:r>
    </w:p>
  </w:footnote>
  <w:footnote w:type="continuationSeparator" w:id="0">
    <w:p w14:paraId="31B75E59" w14:textId="77777777" w:rsidR="00FA0BD6" w:rsidRDefault="00FA0BD6" w:rsidP="00FC3907">
      <w:r>
        <w:continuationSeparator/>
      </w:r>
    </w:p>
  </w:footnote>
  <w:footnote w:id="1">
    <w:p w14:paraId="2204F991" w14:textId="5B2E66A9" w:rsidR="00973DB7" w:rsidRDefault="00973DB7">
      <w:pPr>
        <w:pStyle w:val="FootnoteText"/>
      </w:pPr>
      <w:r>
        <w:rPr>
          <w:rStyle w:val="FootnoteReference"/>
        </w:rPr>
        <w:footnoteRef/>
      </w:r>
      <w:r>
        <w:t xml:space="preserve"> If students are under the supervision of school personnel other than a school bus driver, the use of personal electronic devices is prohibited</w:t>
      </w:r>
      <w:r w:rsidR="00D82BAA">
        <w:t xml:space="preserve"> during regular instructional hours.</w:t>
      </w:r>
      <w:r w:rsidR="00000016">
        <w:t xml:space="preserve"> {ODE’s </w:t>
      </w:r>
      <w:r w:rsidR="008F5C6F">
        <w:t xml:space="preserve">guidance, </w:t>
      </w:r>
      <w:r w:rsidR="00000016" w:rsidRPr="00127D84">
        <w:rPr>
          <w:i/>
          <w:iCs/>
        </w:rPr>
        <w:t>Fostering Student Learning, Well-Being, and Belonging</w:t>
      </w:r>
      <w:r w:rsidR="00000016">
        <w:t xml:space="preserve"> provides</w:t>
      </w:r>
      <w:r w:rsidR="00B74D26">
        <w:t xml:space="preserve"> that districts have discretion related to field trips. The district could include language regarding field trips here.}</w:t>
      </w:r>
    </w:p>
  </w:footnote>
  <w:footnote w:id="2">
    <w:p w14:paraId="351F14D7" w14:textId="1E255310" w:rsidR="00973DB7" w:rsidRDefault="00973DB7" w:rsidP="00127D84">
      <w:pPr>
        <w:pStyle w:val="FootnoteText"/>
      </w:pPr>
      <w:r>
        <w:rPr>
          <w:rStyle w:val="FootnoteReference"/>
        </w:rPr>
        <w:footnoteRef/>
      </w:r>
      <w:r>
        <w:t xml:space="preserve"> </w:t>
      </w:r>
      <w:r w:rsidR="00B74D26">
        <w:t>[</w:t>
      </w:r>
      <w:r w:rsidR="00127D84">
        <w:t xml:space="preserve">ODE’s </w:t>
      </w:r>
      <w:r w:rsidR="008F5C6F">
        <w:t xml:space="preserve">guidance, </w:t>
      </w:r>
      <w:r w:rsidR="00127D84" w:rsidRPr="00127D84">
        <w:rPr>
          <w:i/>
          <w:iCs/>
        </w:rPr>
        <w:t>Fostering Student Learning, Well-Being, and Belonging</w:t>
      </w:r>
      <w:r w:rsidR="00127D84">
        <w:t xml:space="preserve"> provides “</w:t>
      </w:r>
      <w:r w:rsidR="00127D84" w:rsidRPr="00127D84">
        <w:t>This includes personal electronic devices that can make calls, send texts, or access the internet via cellular data are restricted. This includes smartphones, web-enabled flip phones, cellular-capable tablets and e-readers, smartwatches, smart glasses, and connected headphones or earbuds. This does not include laptop computers or other devices required to support academic activities.</w:t>
      </w:r>
      <w:r w:rsidR="00127D84">
        <w:t>”</w:t>
      </w:r>
      <w:r w:rsidR="00B74D26">
        <w:t>]</w:t>
      </w:r>
    </w:p>
  </w:footnote>
  <w:footnote w:id="3">
    <w:p w14:paraId="365DB3E5" w14:textId="6B781C15" w:rsidR="00DD0B75" w:rsidRDefault="00DD0B75">
      <w:pPr>
        <w:pStyle w:val="FootnoteText"/>
      </w:pPr>
      <w:r w:rsidRPr="0050101F">
        <w:rPr>
          <w:rStyle w:val="FootnoteReference"/>
        </w:rPr>
        <w:footnoteRef/>
      </w:r>
      <w:r w:rsidRPr="0050101F">
        <w:t xml:space="preserve"> JFCEB-AR must be submitted</w:t>
      </w:r>
      <w:r w:rsidR="00B74D26">
        <w:t xml:space="preserve"> to the building administrator</w:t>
      </w:r>
      <w:r w:rsidRPr="0050101F">
        <w:t>, along with a copy of the order.</w:t>
      </w:r>
    </w:p>
  </w:footnote>
  <w:footnote w:id="4">
    <w:p w14:paraId="6B7EB35B" w14:textId="3C43037D" w:rsidR="00DD0B75" w:rsidRDefault="00DD0B75">
      <w:pPr>
        <w:pStyle w:val="FootnoteText"/>
      </w:pPr>
      <w:r>
        <w:rPr>
          <w:rStyle w:val="FootnoteReference"/>
        </w:rPr>
        <w:footnoteRef/>
      </w:r>
      <w:r>
        <w:t xml:space="preserve"> If use of the personal electronic device is included in the individualized education program or education plan, JFCEB-AR</w:t>
      </w:r>
      <w:r w:rsidR="003A3EA7">
        <w:t xml:space="preserve"> submission is not required</w:t>
      </w:r>
      <w:r>
        <w:t>.</w:t>
      </w:r>
    </w:p>
  </w:footnote>
  <w:footnote w:id="5">
    <w:p w14:paraId="1B08A0EA" w14:textId="2EEF300B" w:rsidR="00000016" w:rsidRDefault="00000016">
      <w:pPr>
        <w:pStyle w:val="FootnoteText"/>
      </w:pPr>
      <w:r>
        <w:rPr>
          <w:rStyle w:val="FootnoteReference"/>
        </w:rPr>
        <w:footnoteRef/>
      </w:r>
      <w:r>
        <w:t xml:space="preserve"> </w:t>
      </w:r>
      <w:r w:rsidRPr="0050101F">
        <w:t>JFCEB-AR must be submitted</w:t>
      </w:r>
      <w:r>
        <w:t xml:space="preserve"> to the building administrator.</w:t>
      </w:r>
    </w:p>
  </w:footnote>
  <w:footnote w:id="6">
    <w:p w14:paraId="4CB6F231" w14:textId="6B9F16CB" w:rsidR="00957B74" w:rsidRDefault="00957B74" w:rsidP="00957B74">
      <w:pPr>
        <w:pStyle w:val="FootnoteText"/>
      </w:pPr>
      <w:r>
        <w:rPr>
          <w:rStyle w:val="FootnoteReference"/>
        </w:rPr>
        <w:footnoteRef/>
      </w:r>
      <w:r>
        <w:t xml:space="preserve"> {Correction may include requiring a student to store their device in a classroom storage space instead of in the backpack.}</w:t>
      </w:r>
    </w:p>
  </w:footnote>
  <w:footnote w:id="7">
    <w:p w14:paraId="416A518A" w14:textId="01DA4464" w:rsidR="00A257AE" w:rsidRDefault="00A257AE">
      <w:pPr>
        <w:pStyle w:val="FootnoteText"/>
      </w:pPr>
      <w:r>
        <w:rPr>
          <w:rStyle w:val="FootnoteReference"/>
        </w:rPr>
        <w:footnoteRef/>
      </w:r>
      <w:r>
        <w:t xml:space="preserve"> For example: a student could be disciplined with lost instructional time for using a personal electronic device </w:t>
      </w:r>
      <w:r w:rsidR="003A3EA7">
        <w:t>to</w:t>
      </w:r>
      <w:r>
        <w:t xml:space="preserve"> </w:t>
      </w:r>
      <w:r w:rsidR="0050101F">
        <w:t>bully</w:t>
      </w:r>
      <w:r>
        <w:t xml:space="preserve"> another student</w:t>
      </w:r>
      <w:r w:rsidR="00B619A9">
        <w:t xml:space="preserve"> or for accessing inappropriate content</w:t>
      </w:r>
      <w:r>
        <w:t xml:space="preserve">. Discipline will be in accordance with </w:t>
      </w:r>
      <w:r w:rsidR="003A3EA7">
        <w:t>Board policies.</w:t>
      </w:r>
    </w:p>
  </w:footnote>
  <w:footnote w:id="8">
    <w:p w14:paraId="2E10ADD5" w14:textId="77777777" w:rsidR="00447735" w:rsidRDefault="00447735" w:rsidP="00447735">
      <w:pPr>
        <w:pStyle w:val="FootnoteText"/>
      </w:pPr>
      <w:r>
        <w:rPr>
          <w:rStyle w:val="FootnoteReference"/>
        </w:rPr>
        <w:footnoteRef/>
      </w:r>
      <w:r>
        <w:t xml:space="preserve"> {From guidance from the Oregon Department of Education. Consider whether these procedures apply at all grade levels and whether this much detail is desired in policy.}</w:t>
      </w:r>
    </w:p>
  </w:footnote>
  <w:footnote w:id="9">
    <w:p w14:paraId="456D769B" w14:textId="00D3A601" w:rsidR="0045230E" w:rsidRDefault="0045230E" w:rsidP="0045230E">
      <w:pPr>
        <w:pStyle w:val="FootnoteText"/>
      </w:pPr>
      <w:r>
        <w:rPr>
          <w:rStyle w:val="FootnoteReference"/>
        </w:rPr>
        <w:footnoteRef/>
      </w:r>
      <w:r>
        <w:t xml:space="preserve"> </w:t>
      </w:r>
      <w:r w:rsidR="002B3C67">
        <w:t>The use of “personal electronic device” in this paragraph comes from ORS 336.840, which does not define the term. However, the definition in EO 25-09 wouldn’t necessarily apply. Consequently, items like laptop computers or other devices required to support academic activities would likely be considered personal electronic devices within this paragraph.</w:t>
      </w:r>
    </w:p>
  </w:footnote>
  <w:footnote w:id="10">
    <w:p w14:paraId="136BE796" w14:textId="62B63931" w:rsidR="0045230E" w:rsidRPr="00722AB8" w:rsidRDefault="0045230E" w:rsidP="0045230E">
      <w:pPr>
        <w:pStyle w:val="FootnoteText"/>
      </w:pPr>
      <w:r>
        <w:rPr>
          <w:rStyle w:val="FootnoteReference"/>
        </w:rPr>
        <w:footnoteRef/>
      </w:r>
      <w:r w:rsidRPr="00722AB8">
        <w:t xml:space="preserve"> “Independent communication</w:t>
      </w:r>
      <w:r w:rsidR="009815E8">
        <w:t>”</w:t>
      </w:r>
      <w:r w:rsidRPr="00722AB8">
        <w:t xml:space="preserve"> means communication that does</w:t>
      </w:r>
      <w:r>
        <w:t xml:space="preserve"> not require assistance or interpretation by an individual who is not part of the conversation, but that may require the use or assistance of an electronic device. ORS 336.840(1).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78583" w14:textId="77777777" w:rsidR="0014148F" w:rsidRPr="004A7B88" w:rsidRDefault="001414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EA3BD" w14:textId="05B1F09E" w:rsidR="0014148F" w:rsidRDefault="0014148F">
    <w:pPr>
      <w:pStyle w:val="Header"/>
    </w:pPr>
    <w:r>
      <w:rPr>
        <w:noProof/>
      </w:rPr>
      <mc:AlternateContent>
        <mc:Choice Requires="wps">
          <w:drawing>
            <wp:anchor distT="0" distB="0" distL="114300" distR="114300" simplePos="0" relativeHeight="251659264" behindDoc="1" locked="0" layoutInCell="1" allowOverlap="1" wp14:anchorId="16688989" wp14:editId="4370FFB9">
              <wp:simplePos x="0" y="0"/>
              <wp:positionH relativeFrom="margin">
                <wp:align>left</wp:align>
              </wp:positionH>
              <wp:positionV relativeFrom="margin">
                <wp:align>top</wp:align>
              </wp:positionV>
              <wp:extent cx="7955280" cy="5943600"/>
              <wp:effectExtent l="0" t="0" r="3810" b="0"/>
              <wp:wrapNone/>
              <wp:docPr id="2" name="WatermarkProposed"/>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362E78" w14:textId="77777777" w:rsidR="0014148F" w:rsidRDefault="0014148F" w:rsidP="00B52692">
                          <w:pPr>
                            <w:pStyle w:val="WatermarkProposed"/>
                          </w:pPr>
                          <w:r>
                            <w:t>P</w:t>
                          </w:r>
                        </w:p>
                        <w:p w14:paraId="7EA15495" w14:textId="77777777" w:rsidR="0014148F" w:rsidRDefault="0014148F" w:rsidP="00B52692">
                          <w:pPr>
                            <w:pStyle w:val="WatermarkProposed"/>
                            <w:ind w:left="1152"/>
                          </w:pPr>
                          <w:r>
                            <w:t>R</w:t>
                          </w:r>
                        </w:p>
                        <w:p w14:paraId="0E36D1AA" w14:textId="77777777" w:rsidR="0014148F" w:rsidRDefault="0014148F" w:rsidP="00B52692">
                          <w:pPr>
                            <w:pStyle w:val="WatermarkProposed"/>
                            <w:ind w:left="2304"/>
                          </w:pPr>
                          <w:r>
                            <w:t>O</w:t>
                          </w:r>
                        </w:p>
                        <w:p w14:paraId="68163235" w14:textId="77777777" w:rsidR="0014148F" w:rsidRDefault="0014148F" w:rsidP="00B52692">
                          <w:pPr>
                            <w:pStyle w:val="WatermarkProposed"/>
                            <w:ind w:left="3456"/>
                          </w:pPr>
                          <w:r>
                            <w:t>P</w:t>
                          </w:r>
                        </w:p>
                        <w:p w14:paraId="36911816" w14:textId="77777777" w:rsidR="0014148F" w:rsidRDefault="0014148F" w:rsidP="00B52692">
                          <w:pPr>
                            <w:pStyle w:val="WatermarkProposed"/>
                            <w:ind w:left="4608"/>
                          </w:pPr>
                          <w:r>
                            <w:t>O</w:t>
                          </w:r>
                        </w:p>
                        <w:p w14:paraId="7755CEFE" w14:textId="77777777" w:rsidR="0014148F" w:rsidRDefault="0014148F" w:rsidP="00B52692">
                          <w:pPr>
                            <w:pStyle w:val="WatermarkProposed"/>
                            <w:ind w:left="5760"/>
                          </w:pPr>
                          <w:r>
                            <w:t>S</w:t>
                          </w:r>
                        </w:p>
                        <w:p w14:paraId="31F2DFA9" w14:textId="77777777" w:rsidR="0014148F" w:rsidRDefault="0014148F" w:rsidP="00B52692">
                          <w:pPr>
                            <w:pStyle w:val="WatermarkProposed"/>
                            <w:ind w:left="6912"/>
                          </w:pPr>
                          <w:r>
                            <w:t>E</w:t>
                          </w:r>
                        </w:p>
                        <w:p w14:paraId="4D7B13C3" w14:textId="77777777" w:rsidR="0014148F" w:rsidRDefault="0014148F" w:rsidP="00B52692">
                          <w:pPr>
                            <w:pStyle w:val="WatermarkProposed"/>
                            <w:ind w:left="8064"/>
                          </w:pPr>
                          <w:r>
                            <w:t>D</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88989" id="_x0000_t202" coordsize="21600,21600" o:spt="202" path="m,l,21600r21600,l21600,xe">
              <v:stroke joinstyle="miter"/>
              <v:path gradientshapeok="t" o:connecttype="rect"/>
            </v:shapetype>
            <v:shape id="WatermarkProposed"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" filled="f" stroked="f" strokeweight=".5pt">
              <v:textbox style="layout-flow:vertical;mso-layout-flow-alt:bottom-to-top">
                <w:txbxContent>
                  <w:p w14:paraId="09362E78" w14:textId="77777777" w:rsidR="0014148F" w:rsidRDefault="0014148F" w:rsidP="00B52692">
                    <w:pPr>
                      <w:pStyle w:val="WatermarkProposed"/>
                    </w:pPr>
                    <w:r>
                      <w:t>P</w:t>
                    </w:r>
                  </w:p>
                  <w:p w14:paraId="7EA15495" w14:textId="77777777" w:rsidR="0014148F" w:rsidRDefault="0014148F" w:rsidP="00B52692">
                    <w:pPr>
                      <w:pStyle w:val="WatermarkProposed"/>
                      <w:ind w:left="1152"/>
                    </w:pPr>
                    <w:r>
                      <w:t>R</w:t>
                    </w:r>
                  </w:p>
                  <w:p w14:paraId="0E36D1AA" w14:textId="77777777" w:rsidR="0014148F" w:rsidRDefault="0014148F" w:rsidP="00B52692">
                    <w:pPr>
                      <w:pStyle w:val="WatermarkProposed"/>
                      <w:ind w:left="2304"/>
                    </w:pPr>
                    <w:r>
                      <w:t>O</w:t>
                    </w:r>
                  </w:p>
                  <w:p w14:paraId="68163235" w14:textId="77777777" w:rsidR="0014148F" w:rsidRDefault="0014148F" w:rsidP="00B52692">
                    <w:pPr>
                      <w:pStyle w:val="WatermarkProposed"/>
                      <w:ind w:left="3456"/>
                    </w:pPr>
                    <w:r>
                      <w:t>P</w:t>
                    </w:r>
                  </w:p>
                  <w:p w14:paraId="36911816" w14:textId="77777777" w:rsidR="0014148F" w:rsidRDefault="0014148F" w:rsidP="00B52692">
                    <w:pPr>
                      <w:pStyle w:val="WatermarkProposed"/>
                      <w:ind w:left="4608"/>
                    </w:pPr>
                    <w:r>
                      <w:t>O</w:t>
                    </w:r>
                  </w:p>
                  <w:p w14:paraId="7755CEFE" w14:textId="77777777" w:rsidR="0014148F" w:rsidRDefault="0014148F" w:rsidP="00B52692">
                    <w:pPr>
                      <w:pStyle w:val="WatermarkProposed"/>
                      <w:ind w:left="5760"/>
                    </w:pPr>
                    <w:r>
                      <w:t>S</w:t>
                    </w:r>
                  </w:p>
                  <w:p w14:paraId="31F2DFA9" w14:textId="77777777" w:rsidR="0014148F" w:rsidRDefault="0014148F" w:rsidP="00B52692">
                    <w:pPr>
                      <w:pStyle w:val="WatermarkProposed"/>
                      <w:ind w:left="6912"/>
                    </w:pPr>
                    <w:r>
                      <w:t>E</w:t>
                    </w:r>
                  </w:p>
                  <w:p w14:paraId="4D7B13C3" w14:textId="77777777" w:rsidR="0014148F" w:rsidRDefault="0014148F" w:rsidP="00B52692">
                    <w:pPr>
                      <w:pStyle w:val="WatermarkProposed"/>
                      <w:ind w:left="8064"/>
                    </w:pPr>
                    <w:r>
                      <w:t>D</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9E2A1" w14:textId="77777777" w:rsidR="0014148F" w:rsidRDefault="00141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6222F88"/>
    <w:multiLevelType w:val="hybridMultilevel"/>
    <w:tmpl w:val="F09E9AD8"/>
    <w:lvl w:ilvl="0" w:tplc="74626B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2FCA1DBF"/>
    <w:multiLevelType w:val="hybridMultilevel"/>
    <w:tmpl w:val="F4643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5CDF1122"/>
    <w:multiLevelType w:val="hybridMultilevel"/>
    <w:tmpl w:val="14043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05988427">
    <w:abstractNumId w:val="9"/>
  </w:num>
  <w:num w:numId="2" w16cid:durableId="1330913322">
    <w:abstractNumId w:val="4"/>
  </w:num>
  <w:num w:numId="3" w16cid:durableId="717051393">
    <w:abstractNumId w:val="4"/>
  </w:num>
  <w:num w:numId="4" w16cid:durableId="476729450">
    <w:abstractNumId w:val="3"/>
  </w:num>
  <w:num w:numId="5" w16cid:durableId="1745377223">
    <w:abstractNumId w:val="3"/>
  </w:num>
  <w:num w:numId="6" w16cid:durableId="409084768">
    <w:abstractNumId w:val="2"/>
  </w:num>
  <w:num w:numId="7" w16cid:durableId="1198347712">
    <w:abstractNumId w:val="2"/>
  </w:num>
  <w:num w:numId="8" w16cid:durableId="1319579700">
    <w:abstractNumId w:val="1"/>
  </w:num>
  <w:num w:numId="9" w16cid:durableId="464007212">
    <w:abstractNumId w:val="1"/>
  </w:num>
  <w:num w:numId="10" w16cid:durableId="2004045219">
    <w:abstractNumId w:val="0"/>
  </w:num>
  <w:num w:numId="11" w16cid:durableId="304042750">
    <w:abstractNumId w:val="0"/>
  </w:num>
  <w:num w:numId="12" w16cid:durableId="1671368611">
    <w:abstractNumId w:val="7"/>
  </w:num>
  <w:num w:numId="13" w16cid:durableId="1237326174">
    <w:abstractNumId w:val="12"/>
  </w:num>
  <w:num w:numId="14" w16cid:durableId="1612274570">
    <w:abstractNumId w:val="10"/>
  </w:num>
  <w:num w:numId="15" w16cid:durableId="2109570979">
    <w:abstractNumId w:val="5"/>
  </w:num>
  <w:num w:numId="16" w16cid:durableId="484784642">
    <w:abstractNumId w:val="8"/>
  </w:num>
  <w:num w:numId="17" w16cid:durableId="1205411797">
    <w:abstractNumId w:val="6"/>
  </w:num>
  <w:num w:numId="18" w16cid:durableId="909189678">
    <w:abstractNumId w:val="11"/>
  </w:num>
  <w:num w:numId="19" w16cid:durableId="515460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016"/>
    <w:rsid w:val="000143A2"/>
    <w:rsid w:val="00017254"/>
    <w:rsid w:val="00026726"/>
    <w:rsid w:val="00031868"/>
    <w:rsid w:val="000376CE"/>
    <w:rsid w:val="0004377F"/>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A6D0C"/>
    <w:rsid w:val="000B092A"/>
    <w:rsid w:val="000B4587"/>
    <w:rsid w:val="000B75D8"/>
    <w:rsid w:val="000D522B"/>
    <w:rsid w:val="000F261A"/>
    <w:rsid w:val="000F30CA"/>
    <w:rsid w:val="000F710F"/>
    <w:rsid w:val="000F7910"/>
    <w:rsid w:val="001018C5"/>
    <w:rsid w:val="00123136"/>
    <w:rsid w:val="00125E1F"/>
    <w:rsid w:val="00126719"/>
    <w:rsid w:val="00127D84"/>
    <w:rsid w:val="00131C84"/>
    <w:rsid w:val="00137065"/>
    <w:rsid w:val="0014148F"/>
    <w:rsid w:val="001479B1"/>
    <w:rsid w:val="00151EC6"/>
    <w:rsid w:val="00156EA7"/>
    <w:rsid w:val="00162605"/>
    <w:rsid w:val="00173075"/>
    <w:rsid w:val="0018025F"/>
    <w:rsid w:val="00186ACD"/>
    <w:rsid w:val="001A1765"/>
    <w:rsid w:val="001C1D43"/>
    <w:rsid w:val="001C1DAA"/>
    <w:rsid w:val="001C3978"/>
    <w:rsid w:val="001C5C15"/>
    <w:rsid w:val="001E1260"/>
    <w:rsid w:val="001E7AE7"/>
    <w:rsid w:val="001F4D2D"/>
    <w:rsid w:val="0021369D"/>
    <w:rsid w:val="00217190"/>
    <w:rsid w:val="00224022"/>
    <w:rsid w:val="00246025"/>
    <w:rsid w:val="00262CD0"/>
    <w:rsid w:val="0028031C"/>
    <w:rsid w:val="00280B93"/>
    <w:rsid w:val="002821D2"/>
    <w:rsid w:val="00284A5E"/>
    <w:rsid w:val="00286D2D"/>
    <w:rsid w:val="002A7657"/>
    <w:rsid w:val="002B3775"/>
    <w:rsid w:val="002B3C67"/>
    <w:rsid w:val="002C77C7"/>
    <w:rsid w:val="002F4D33"/>
    <w:rsid w:val="002F7C67"/>
    <w:rsid w:val="00305489"/>
    <w:rsid w:val="00306B03"/>
    <w:rsid w:val="00311B2D"/>
    <w:rsid w:val="00317DDD"/>
    <w:rsid w:val="003233D7"/>
    <w:rsid w:val="003234E0"/>
    <w:rsid w:val="00326551"/>
    <w:rsid w:val="003412AA"/>
    <w:rsid w:val="00346329"/>
    <w:rsid w:val="00354BAF"/>
    <w:rsid w:val="00355C5E"/>
    <w:rsid w:val="00363573"/>
    <w:rsid w:val="00363AE7"/>
    <w:rsid w:val="00367B06"/>
    <w:rsid w:val="003804C0"/>
    <w:rsid w:val="00385E10"/>
    <w:rsid w:val="003915B0"/>
    <w:rsid w:val="003A3EA7"/>
    <w:rsid w:val="003A4E52"/>
    <w:rsid w:val="003B3329"/>
    <w:rsid w:val="003E6E0C"/>
    <w:rsid w:val="003F7B66"/>
    <w:rsid w:val="00403832"/>
    <w:rsid w:val="00415660"/>
    <w:rsid w:val="00415A69"/>
    <w:rsid w:val="004347FA"/>
    <w:rsid w:val="00440997"/>
    <w:rsid w:val="00443C38"/>
    <w:rsid w:val="00447735"/>
    <w:rsid w:val="0045230E"/>
    <w:rsid w:val="00453EF5"/>
    <w:rsid w:val="00455739"/>
    <w:rsid w:val="00456577"/>
    <w:rsid w:val="00472B26"/>
    <w:rsid w:val="0047486C"/>
    <w:rsid w:val="00483E81"/>
    <w:rsid w:val="00484B66"/>
    <w:rsid w:val="00490A75"/>
    <w:rsid w:val="0049277F"/>
    <w:rsid w:val="00494174"/>
    <w:rsid w:val="0049458F"/>
    <w:rsid w:val="004A7B88"/>
    <w:rsid w:val="004C1EE4"/>
    <w:rsid w:val="004C2F7D"/>
    <w:rsid w:val="004E3582"/>
    <w:rsid w:val="004F53EB"/>
    <w:rsid w:val="0050101F"/>
    <w:rsid w:val="005130E3"/>
    <w:rsid w:val="0051750D"/>
    <w:rsid w:val="00524F11"/>
    <w:rsid w:val="005342BD"/>
    <w:rsid w:val="00536354"/>
    <w:rsid w:val="00543474"/>
    <w:rsid w:val="0054375E"/>
    <w:rsid w:val="00557E6B"/>
    <w:rsid w:val="00573A5C"/>
    <w:rsid w:val="00584116"/>
    <w:rsid w:val="005A0A48"/>
    <w:rsid w:val="005A4EEB"/>
    <w:rsid w:val="005A6BFA"/>
    <w:rsid w:val="005C1564"/>
    <w:rsid w:val="005E06B3"/>
    <w:rsid w:val="005E31B3"/>
    <w:rsid w:val="005E3F0A"/>
    <w:rsid w:val="005E58F4"/>
    <w:rsid w:val="005F3316"/>
    <w:rsid w:val="0060463A"/>
    <w:rsid w:val="00614BC0"/>
    <w:rsid w:val="0061672C"/>
    <w:rsid w:val="00620A00"/>
    <w:rsid w:val="00621D2B"/>
    <w:rsid w:val="0062603D"/>
    <w:rsid w:val="00634B0E"/>
    <w:rsid w:val="00645006"/>
    <w:rsid w:val="0065402C"/>
    <w:rsid w:val="006560DF"/>
    <w:rsid w:val="00660AC5"/>
    <w:rsid w:val="00662E7C"/>
    <w:rsid w:val="00663931"/>
    <w:rsid w:val="006705C2"/>
    <w:rsid w:val="006728D3"/>
    <w:rsid w:val="0067358F"/>
    <w:rsid w:val="00684386"/>
    <w:rsid w:val="00685AAF"/>
    <w:rsid w:val="00695030"/>
    <w:rsid w:val="00695431"/>
    <w:rsid w:val="0069687A"/>
    <w:rsid w:val="006A0245"/>
    <w:rsid w:val="006A1B92"/>
    <w:rsid w:val="006A69B3"/>
    <w:rsid w:val="006B088B"/>
    <w:rsid w:val="006E3C4E"/>
    <w:rsid w:val="006E544D"/>
    <w:rsid w:val="006E5941"/>
    <w:rsid w:val="006E71CD"/>
    <w:rsid w:val="00700E92"/>
    <w:rsid w:val="00722AB8"/>
    <w:rsid w:val="007231A5"/>
    <w:rsid w:val="0073390E"/>
    <w:rsid w:val="00734CF6"/>
    <w:rsid w:val="00737933"/>
    <w:rsid w:val="007405D2"/>
    <w:rsid w:val="007443E2"/>
    <w:rsid w:val="007519A6"/>
    <w:rsid w:val="00752B2D"/>
    <w:rsid w:val="00754B98"/>
    <w:rsid w:val="00763A99"/>
    <w:rsid w:val="007673DE"/>
    <w:rsid w:val="007704EE"/>
    <w:rsid w:val="00782930"/>
    <w:rsid w:val="00784DE2"/>
    <w:rsid w:val="007A0E9B"/>
    <w:rsid w:val="007A3694"/>
    <w:rsid w:val="007A7F92"/>
    <w:rsid w:val="007B228A"/>
    <w:rsid w:val="007B384B"/>
    <w:rsid w:val="007D02D3"/>
    <w:rsid w:val="007E3300"/>
    <w:rsid w:val="007E420E"/>
    <w:rsid w:val="007E4701"/>
    <w:rsid w:val="007F0455"/>
    <w:rsid w:val="008013B1"/>
    <w:rsid w:val="008073B2"/>
    <w:rsid w:val="008152CF"/>
    <w:rsid w:val="00824B84"/>
    <w:rsid w:val="00830ED8"/>
    <w:rsid w:val="00835AD6"/>
    <w:rsid w:val="00844CD8"/>
    <w:rsid w:val="00850A44"/>
    <w:rsid w:val="00866176"/>
    <w:rsid w:val="00870BED"/>
    <w:rsid w:val="00875B3C"/>
    <w:rsid w:val="00882C0D"/>
    <w:rsid w:val="00890313"/>
    <w:rsid w:val="008A156E"/>
    <w:rsid w:val="008A2D8F"/>
    <w:rsid w:val="008A3BAF"/>
    <w:rsid w:val="008A7384"/>
    <w:rsid w:val="008B0757"/>
    <w:rsid w:val="008B0925"/>
    <w:rsid w:val="008B6FAC"/>
    <w:rsid w:val="008B730B"/>
    <w:rsid w:val="008C3C70"/>
    <w:rsid w:val="008D663E"/>
    <w:rsid w:val="008E1CAE"/>
    <w:rsid w:val="008F4D57"/>
    <w:rsid w:val="008F5C6F"/>
    <w:rsid w:val="00907FA5"/>
    <w:rsid w:val="00912BAC"/>
    <w:rsid w:val="00923DFB"/>
    <w:rsid w:val="009317A1"/>
    <w:rsid w:val="00940E79"/>
    <w:rsid w:val="009510E8"/>
    <w:rsid w:val="009510FB"/>
    <w:rsid w:val="0095529B"/>
    <w:rsid w:val="00957B74"/>
    <w:rsid w:val="00963266"/>
    <w:rsid w:val="00971FBE"/>
    <w:rsid w:val="00972985"/>
    <w:rsid w:val="00973DB7"/>
    <w:rsid w:val="00976D56"/>
    <w:rsid w:val="00976F42"/>
    <w:rsid w:val="00977D62"/>
    <w:rsid w:val="009815E8"/>
    <w:rsid w:val="009816CA"/>
    <w:rsid w:val="00982B4E"/>
    <w:rsid w:val="009854C4"/>
    <w:rsid w:val="009A42F6"/>
    <w:rsid w:val="009B1678"/>
    <w:rsid w:val="009C4D2A"/>
    <w:rsid w:val="009D427B"/>
    <w:rsid w:val="009D6C26"/>
    <w:rsid w:val="009E13BD"/>
    <w:rsid w:val="009F2011"/>
    <w:rsid w:val="009F24C0"/>
    <w:rsid w:val="009F4F41"/>
    <w:rsid w:val="009F694C"/>
    <w:rsid w:val="009F7274"/>
    <w:rsid w:val="00A15392"/>
    <w:rsid w:val="00A20986"/>
    <w:rsid w:val="00A257AE"/>
    <w:rsid w:val="00A268EF"/>
    <w:rsid w:val="00A312B5"/>
    <w:rsid w:val="00A536D3"/>
    <w:rsid w:val="00A61DAA"/>
    <w:rsid w:val="00A7204A"/>
    <w:rsid w:val="00A967F8"/>
    <w:rsid w:val="00AC3EDD"/>
    <w:rsid w:val="00AC5141"/>
    <w:rsid w:val="00AC6972"/>
    <w:rsid w:val="00AE1154"/>
    <w:rsid w:val="00AF3E4D"/>
    <w:rsid w:val="00AF6F27"/>
    <w:rsid w:val="00B01ACE"/>
    <w:rsid w:val="00B0200F"/>
    <w:rsid w:val="00B04034"/>
    <w:rsid w:val="00B04433"/>
    <w:rsid w:val="00B239E5"/>
    <w:rsid w:val="00B24778"/>
    <w:rsid w:val="00B3442C"/>
    <w:rsid w:val="00B36427"/>
    <w:rsid w:val="00B4113F"/>
    <w:rsid w:val="00B44352"/>
    <w:rsid w:val="00B619A9"/>
    <w:rsid w:val="00B637AA"/>
    <w:rsid w:val="00B6398A"/>
    <w:rsid w:val="00B644D0"/>
    <w:rsid w:val="00B659D3"/>
    <w:rsid w:val="00B70CD3"/>
    <w:rsid w:val="00B74D26"/>
    <w:rsid w:val="00B76A55"/>
    <w:rsid w:val="00B93330"/>
    <w:rsid w:val="00B94A90"/>
    <w:rsid w:val="00BA02CC"/>
    <w:rsid w:val="00BA54B2"/>
    <w:rsid w:val="00BB2371"/>
    <w:rsid w:val="00BC6D2F"/>
    <w:rsid w:val="00BD65DF"/>
    <w:rsid w:val="00BE44C8"/>
    <w:rsid w:val="00BE450C"/>
    <w:rsid w:val="00BE5ECB"/>
    <w:rsid w:val="00BF101F"/>
    <w:rsid w:val="00BF1386"/>
    <w:rsid w:val="00C049A4"/>
    <w:rsid w:val="00C04F63"/>
    <w:rsid w:val="00C21664"/>
    <w:rsid w:val="00C25368"/>
    <w:rsid w:val="00C33AB4"/>
    <w:rsid w:val="00C42489"/>
    <w:rsid w:val="00C430FD"/>
    <w:rsid w:val="00C60C6B"/>
    <w:rsid w:val="00C71516"/>
    <w:rsid w:val="00C71F6A"/>
    <w:rsid w:val="00C734FD"/>
    <w:rsid w:val="00C82AB8"/>
    <w:rsid w:val="00C96017"/>
    <w:rsid w:val="00CA707B"/>
    <w:rsid w:val="00CB0F3D"/>
    <w:rsid w:val="00CB18D4"/>
    <w:rsid w:val="00CB5223"/>
    <w:rsid w:val="00CB5D00"/>
    <w:rsid w:val="00CC11B1"/>
    <w:rsid w:val="00CC2690"/>
    <w:rsid w:val="00CC3DCC"/>
    <w:rsid w:val="00CC7D46"/>
    <w:rsid w:val="00CE3549"/>
    <w:rsid w:val="00CE482D"/>
    <w:rsid w:val="00CF6EF5"/>
    <w:rsid w:val="00D01C38"/>
    <w:rsid w:val="00D33F63"/>
    <w:rsid w:val="00D37878"/>
    <w:rsid w:val="00D4493C"/>
    <w:rsid w:val="00D5541D"/>
    <w:rsid w:val="00D55ABF"/>
    <w:rsid w:val="00D65180"/>
    <w:rsid w:val="00D7233F"/>
    <w:rsid w:val="00D7490B"/>
    <w:rsid w:val="00D82BAA"/>
    <w:rsid w:val="00D82C4F"/>
    <w:rsid w:val="00D85D37"/>
    <w:rsid w:val="00D87B51"/>
    <w:rsid w:val="00D91322"/>
    <w:rsid w:val="00D91A83"/>
    <w:rsid w:val="00DB6A06"/>
    <w:rsid w:val="00DD0B75"/>
    <w:rsid w:val="00DD0B86"/>
    <w:rsid w:val="00DD54F6"/>
    <w:rsid w:val="00DE0C18"/>
    <w:rsid w:val="00DF0AE6"/>
    <w:rsid w:val="00DF464B"/>
    <w:rsid w:val="00E009DD"/>
    <w:rsid w:val="00E07338"/>
    <w:rsid w:val="00E34F37"/>
    <w:rsid w:val="00E56759"/>
    <w:rsid w:val="00E60543"/>
    <w:rsid w:val="00E62541"/>
    <w:rsid w:val="00E67AB7"/>
    <w:rsid w:val="00E70BB8"/>
    <w:rsid w:val="00E71A63"/>
    <w:rsid w:val="00E727A4"/>
    <w:rsid w:val="00E729A7"/>
    <w:rsid w:val="00E81F69"/>
    <w:rsid w:val="00E908E7"/>
    <w:rsid w:val="00E9130E"/>
    <w:rsid w:val="00EA05AE"/>
    <w:rsid w:val="00EA3062"/>
    <w:rsid w:val="00EC519B"/>
    <w:rsid w:val="00EC778B"/>
    <w:rsid w:val="00EE49D0"/>
    <w:rsid w:val="00EF573E"/>
    <w:rsid w:val="00F166D4"/>
    <w:rsid w:val="00F16CA1"/>
    <w:rsid w:val="00F2066F"/>
    <w:rsid w:val="00F32BD0"/>
    <w:rsid w:val="00F45027"/>
    <w:rsid w:val="00F45D0D"/>
    <w:rsid w:val="00F704CA"/>
    <w:rsid w:val="00F774CC"/>
    <w:rsid w:val="00F80E45"/>
    <w:rsid w:val="00F85580"/>
    <w:rsid w:val="00F91523"/>
    <w:rsid w:val="00F91FA8"/>
    <w:rsid w:val="00F925F2"/>
    <w:rsid w:val="00F94BBC"/>
    <w:rsid w:val="00FA0BD6"/>
    <w:rsid w:val="00FA481C"/>
    <w:rsid w:val="00FA7C47"/>
    <w:rsid w:val="00FA7DC5"/>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5D83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5529B"/>
    <w:rPr>
      <w:color w:val="0000FF"/>
      <w:u w:val="single"/>
    </w:rPr>
  </w:style>
  <w:style w:type="paragraph" w:styleId="Revision">
    <w:name w:val="Revision"/>
    <w:hidden/>
    <w:uiPriority w:val="99"/>
    <w:semiHidden/>
    <w:rsid w:val="0004377F"/>
    <w:pPr>
      <w:spacing w:after="0" w:line="240" w:lineRule="auto"/>
    </w:pPr>
    <w:rPr>
      <w:rFonts w:ascii="Times New Roman" w:hAnsi="Times New Roman" w:cs="Times New Roman"/>
      <w:sz w:val="24"/>
    </w:rPr>
  </w:style>
  <w:style w:type="paragraph" w:customStyle="1" w:styleId="WatermarkSample">
    <w:name w:val="_WatermarkSample"/>
    <w:basedOn w:val="Normal"/>
    <w:rsid w:val="00127D84"/>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8F5C6F"/>
    <w:rPr>
      <w:sz w:val="16"/>
      <w:szCs w:val="16"/>
    </w:rPr>
  </w:style>
  <w:style w:type="paragraph" w:styleId="CommentText">
    <w:name w:val="annotation text"/>
    <w:basedOn w:val="Normal"/>
    <w:link w:val="CommentTextChar"/>
    <w:uiPriority w:val="99"/>
    <w:unhideWhenUsed/>
    <w:rsid w:val="008F5C6F"/>
    <w:rPr>
      <w:sz w:val="20"/>
      <w:szCs w:val="20"/>
    </w:rPr>
  </w:style>
  <w:style w:type="character" w:customStyle="1" w:styleId="CommentTextChar">
    <w:name w:val="Comment Text Char"/>
    <w:basedOn w:val="DefaultParagraphFont"/>
    <w:link w:val="CommentText"/>
    <w:uiPriority w:val="99"/>
    <w:rsid w:val="008F5C6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5C6F"/>
    <w:rPr>
      <w:b/>
      <w:bCs/>
    </w:rPr>
  </w:style>
  <w:style w:type="character" w:customStyle="1" w:styleId="CommentSubjectChar">
    <w:name w:val="Comment Subject Char"/>
    <w:basedOn w:val="CommentTextChar"/>
    <w:link w:val="CommentSubject"/>
    <w:uiPriority w:val="99"/>
    <w:semiHidden/>
    <w:rsid w:val="008F5C6F"/>
    <w:rPr>
      <w:rFonts w:ascii="Times New Roman" w:hAnsi="Times New Roman" w:cs="Times New Roman"/>
      <w:b/>
      <w:bCs/>
      <w:sz w:val="20"/>
      <w:szCs w:val="20"/>
    </w:rPr>
  </w:style>
  <w:style w:type="character" w:styleId="Hyperlink">
    <w:name w:val="Hyperlink"/>
    <w:basedOn w:val="DefaultParagraphFont"/>
    <w:uiPriority w:val="99"/>
    <w:unhideWhenUsed/>
    <w:rsid w:val="00447735"/>
    <w:rPr>
      <w:color w:val="0563C1" w:themeColor="hyperlink"/>
      <w:u w:val="single"/>
    </w:rPr>
  </w:style>
  <w:style w:type="character" w:customStyle="1" w:styleId="UnresolvedMention1">
    <w:name w:val="Unresolved Mention1"/>
    <w:basedOn w:val="DefaultParagraphFont"/>
    <w:uiPriority w:val="99"/>
    <w:semiHidden/>
    <w:unhideWhenUsed/>
    <w:rsid w:val="00447735"/>
    <w:rPr>
      <w:color w:val="605E5C"/>
      <w:shd w:val="clear" w:color="auto" w:fill="E1DFDD"/>
    </w:rPr>
  </w:style>
  <w:style w:type="paragraph" w:customStyle="1" w:styleId="WatermarkProposed">
    <w:name w:val="_WatermarkProposed"/>
    <w:basedOn w:val="Normal"/>
    <w:rsid w:val="0014148F"/>
    <w:rPr>
      <w:rFonts w:ascii="Arial Black" w:hAnsi="Arial Black" w:cstheme="minorBidi"/>
      <w:b/>
      <w:color w:val="969696"/>
      <w:spacing w:val="60"/>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C125A-B464-454A-BF0E-C746F5580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JFCEB - Personal Electronic Devices and Social Media**</vt:lpstr>
    </vt:vector>
  </TitlesOfParts>
  <Company>OSBA</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JFCEB - Personal Electronic Devices and Social Media**</dc:title>
  <dc:subject>OSBA Board Policy</dc:subject>
  <dc:creator>Oregon School Boards Association</dc:creator>
  <cp:keywords/>
  <dc:description/>
  <cp:lastModifiedBy>CSD</cp:lastModifiedBy>
  <cp:revision>2</cp:revision>
  <dcterms:created xsi:type="dcterms:W3CDTF">2025-10-10T06:21:00Z</dcterms:created>
  <dcterms:modified xsi:type="dcterms:W3CDTF">2025-10-10T06:21:00Z</dcterms:modified>
</cp:coreProperties>
</file>